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E1766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Pr="00546857">
        <w:rPr>
          <w:sz w:val="24"/>
          <w:szCs w:val="24"/>
        </w:rPr>
        <w:t>05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627E34">
        <w:rPr>
          <w:b/>
          <w:kern w:val="36"/>
          <w:sz w:val="24"/>
          <w:szCs w:val="24"/>
        </w:rPr>
        <w:t>6</w:t>
      </w:r>
      <w:r w:rsidR="009F21DE">
        <w:rPr>
          <w:b/>
          <w:kern w:val="36"/>
          <w:sz w:val="24"/>
          <w:szCs w:val="24"/>
        </w:rPr>
        <w:t>0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627E34" w:rsidRPr="00627E34">
        <w:rPr>
          <w:b/>
          <w:sz w:val="24"/>
          <w:szCs w:val="24"/>
        </w:rPr>
        <w:t>схем-макетов РЭС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D957D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957DB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«0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957DB" w:rsidRPr="00D957DB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</w:t>
      </w:r>
      <w:r w:rsidR="00D15387" w:rsidRPr="00275D67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</w:t>
      </w:r>
      <w:r w:rsidR="00D15387" w:rsidRPr="00B435B7">
        <w:rPr>
          <w:sz w:val="24"/>
          <w:szCs w:val="24"/>
        </w:rPr>
        <w:t xml:space="preserve">и среднего предпринимательства в Российской Федерации») (далее – Участники) к участию в процедуре </w:t>
      </w:r>
      <w:r w:rsidR="00D15387" w:rsidRPr="00B435B7">
        <w:rPr>
          <w:iCs/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627E34" w:rsidRPr="00655686">
        <w:rPr>
          <w:snapToGrid w:val="0"/>
          <w:sz w:val="24"/>
        </w:rPr>
        <w:t xml:space="preserve">на поставку </w:t>
      </w:r>
      <w:r w:rsidR="00627E34">
        <w:rPr>
          <w:iCs/>
          <w:sz w:val="24"/>
        </w:rPr>
        <w:t>схем-макетов РЭС</w:t>
      </w:r>
      <w:r w:rsidR="00D15387" w:rsidRPr="00B435B7">
        <w:rPr>
          <w:sz w:val="24"/>
          <w:szCs w:val="24"/>
        </w:rPr>
        <w:t xml:space="preserve"> для нужд ПАО</w:t>
      </w:r>
      <w:r w:rsidR="00D15387" w:rsidRPr="00B435B7">
        <w:rPr>
          <w:iCs/>
          <w:sz w:val="24"/>
          <w:szCs w:val="24"/>
        </w:rPr>
        <w:t xml:space="preserve"> «МРСК Центра» (филиала </w:t>
      </w:r>
      <w:r w:rsidR="00D15387" w:rsidRPr="00B435B7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B435B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B435B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435B7">
        <w:rPr>
          <w:b/>
          <w:sz w:val="24"/>
          <w:szCs w:val="24"/>
          <w:u w:val="single"/>
        </w:rPr>
        <w:t>Лот №1:</w:t>
      </w:r>
      <w:r w:rsidR="00717F60" w:rsidRPr="00B435B7">
        <w:rPr>
          <w:sz w:val="24"/>
          <w:szCs w:val="24"/>
        </w:rPr>
        <w:t xml:space="preserve"> право заключения </w:t>
      </w:r>
      <w:r w:rsidR="00123C70" w:rsidRPr="00B435B7">
        <w:rPr>
          <w:sz w:val="24"/>
          <w:szCs w:val="24"/>
        </w:rPr>
        <w:t>Договор</w:t>
      </w:r>
      <w:r w:rsidR="00275D67" w:rsidRPr="00B435B7">
        <w:rPr>
          <w:sz w:val="24"/>
          <w:szCs w:val="24"/>
        </w:rPr>
        <w:t>а</w:t>
      </w:r>
      <w:r w:rsidR="00A40714" w:rsidRPr="00B435B7">
        <w:rPr>
          <w:sz w:val="24"/>
          <w:szCs w:val="24"/>
        </w:rPr>
        <w:t xml:space="preserve"> </w:t>
      </w:r>
      <w:r w:rsidR="00A4271A" w:rsidRPr="00655686">
        <w:rPr>
          <w:snapToGrid w:val="0"/>
          <w:sz w:val="24"/>
        </w:rPr>
        <w:t xml:space="preserve">на поставку </w:t>
      </w:r>
      <w:r w:rsidR="00A4271A">
        <w:rPr>
          <w:iCs/>
          <w:sz w:val="24"/>
        </w:rPr>
        <w:t>схем-макетов РЭС</w:t>
      </w:r>
      <w:r w:rsidR="00702B2C" w:rsidRPr="00B435B7">
        <w:rPr>
          <w:sz w:val="24"/>
          <w:szCs w:val="24"/>
        </w:rPr>
        <w:t xml:space="preserve"> для нужд ПАО «МРСК Центра» (филиал</w:t>
      </w:r>
      <w:r w:rsidR="00275D67" w:rsidRPr="00B435B7">
        <w:rPr>
          <w:sz w:val="24"/>
          <w:szCs w:val="24"/>
        </w:rPr>
        <w:t>а</w:t>
      </w:r>
      <w:r w:rsidR="00702B2C" w:rsidRPr="00B435B7">
        <w:rPr>
          <w:sz w:val="24"/>
          <w:szCs w:val="24"/>
        </w:rPr>
        <w:t xml:space="preserve"> «Воронежэнерго</w:t>
      </w:r>
      <w:r w:rsidR="00862664" w:rsidRPr="00B435B7">
        <w:rPr>
          <w:sz w:val="24"/>
          <w:szCs w:val="24"/>
        </w:rPr>
        <w:t>»</w:t>
      </w:r>
      <w:r w:rsidR="00702B2C" w:rsidRPr="00B435B7">
        <w:rPr>
          <w:sz w:val="24"/>
          <w:szCs w:val="24"/>
        </w:rPr>
        <w:t>)</w:t>
      </w:r>
      <w:bookmarkEnd w:id="17"/>
      <w:r w:rsidR="00702B2C" w:rsidRPr="00B435B7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B435B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>Частичное выполнение</w:t>
      </w:r>
      <w:r w:rsidR="002946EF" w:rsidRPr="00B435B7">
        <w:rPr>
          <w:sz w:val="24"/>
          <w:szCs w:val="24"/>
        </w:rPr>
        <w:t xml:space="preserve"> </w:t>
      </w:r>
      <w:r w:rsidR="004D17BD" w:rsidRPr="00B435B7">
        <w:rPr>
          <w:sz w:val="24"/>
          <w:szCs w:val="24"/>
        </w:rPr>
        <w:t xml:space="preserve">поставок, </w:t>
      </w:r>
      <w:r w:rsidR="00AD3EBC" w:rsidRPr="00B435B7">
        <w:rPr>
          <w:sz w:val="24"/>
          <w:szCs w:val="24"/>
        </w:rPr>
        <w:t>работ (услуг)</w:t>
      </w:r>
      <w:r w:rsidRPr="00B435B7">
        <w:rPr>
          <w:sz w:val="24"/>
          <w:szCs w:val="24"/>
        </w:rPr>
        <w:t xml:space="preserve"> не допускается.</w:t>
      </w:r>
    </w:p>
    <w:p w:rsidR="00717F60" w:rsidRPr="00B435B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435B7">
        <w:rPr>
          <w:sz w:val="24"/>
          <w:szCs w:val="24"/>
        </w:rPr>
        <w:t>Сроки</w:t>
      </w:r>
      <w:r w:rsidR="00717F60" w:rsidRPr="00B435B7">
        <w:rPr>
          <w:sz w:val="24"/>
          <w:szCs w:val="24"/>
        </w:rPr>
        <w:t xml:space="preserve"> </w:t>
      </w:r>
      <w:r w:rsidR="002946EF" w:rsidRPr="00B435B7">
        <w:rPr>
          <w:sz w:val="24"/>
          <w:szCs w:val="24"/>
        </w:rPr>
        <w:t xml:space="preserve">выполнения </w:t>
      </w:r>
      <w:r w:rsidR="00702B2C" w:rsidRPr="00D957DB">
        <w:rPr>
          <w:sz w:val="24"/>
          <w:szCs w:val="24"/>
        </w:rPr>
        <w:t>поставок</w:t>
      </w:r>
      <w:r w:rsidR="00717F60" w:rsidRPr="00D957DB">
        <w:rPr>
          <w:sz w:val="24"/>
          <w:szCs w:val="24"/>
        </w:rPr>
        <w:t xml:space="preserve">: </w:t>
      </w:r>
      <w:r w:rsidR="00D957DB" w:rsidRPr="00D957DB">
        <w:rPr>
          <w:sz w:val="24"/>
          <w:szCs w:val="24"/>
        </w:rPr>
        <w:t>с момента подписания Договора по 12.12.2018г.</w:t>
      </w:r>
      <w:r w:rsidR="00B93B78" w:rsidRPr="00D957DB">
        <w:rPr>
          <w:sz w:val="24"/>
          <w:szCs w:val="24"/>
        </w:rPr>
        <w:t>;</w:t>
      </w:r>
      <w:bookmarkEnd w:id="19"/>
    </w:p>
    <w:p w:rsidR="008D2928" w:rsidRPr="00A44358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B435B7">
        <w:rPr>
          <w:sz w:val="24"/>
          <w:szCs w:val="24"/>
        </w:rPr>
        <w:t xml:space="preserve">Отгрузочные реквизиты/базис поставки: </w:t>
      </w:r>
      <w:r w:rsidR="008D2928" w:rsidRPr="00B435B7">
        <w:rPr>
          <w:sz w:val="24"/>
          <w:szCs w:val="24"/>
        </w:rPr>
        <w:t>на условиях</w:t>
      </w:r>
      <w:r w:rsidR="008D2928" w:rsidRPr="00A44358">
        <w:rPr>
          <w:sz w:val="24"/>
          <w:szCs w:val="24"/>
        </w:rPr>
        <w:t xml:space="preserve"> DDP (Согласно ИНКОТЕРМС </w:t>
      </w:r>
      <w:r w:rsidR="00DA1402" w:rsidRPr="00A44358">
        <w:rPr>
          <w:sz w:val="24"/>
          <w:szCs w:val="24"/>
        </w:rPr>
        <w:t>2010</w:t>
      </w:r>
      <w:r w:rsidR="008D2928" w:rsidRPr="00A44358">
        <w:rPr>
          <w:sz w:val="24"/>
          <w:szCs w:val="24"/>
        </w:rPr>
        <w:t>) по адрес</w:t>
      </w:r>
      <w:r w:rsidR="00AB5BFE" w:rsidRPr="00A44358">
        <w:rPr>
          <w:sz w:val="24"/>
          <w:szCs w:val="24"/>
        </w:rPr>
        <w:t>у</w:t>
      </w:r>
      <w:r w:rsidR="008D2928" w:rsidRPr="00A44358">
        <w:rPr>
          <w:sz w:val="24"/>
          <w:szCs w:val="24"/>
        </w:rPr>
        <w:t xml:space="preserve"> филиал</w:t>
      </w:r>
      <w:r w:rsidR="00AB5BFE" w:rsidRPr="00A44358">
        <w:rPr>
          <w:sz w:val="24"/>
          <w:szCs w:val="24"/>
        </w:rPr>
        <w:t>а</w:t>
      </w:r>
      <w:r w:rsidR="008D2928" w:rsidRPr="00A44358">
        <w:rPr>
          <w:sz w:val="24"/>
          <w:szCs w:val="24"/>
        </w:rPr>
        <w:t xml:space="preserve"> ПАО «МРСК Центра»</w:t>
      </w:r>
      <w:bookmarkEnd w:id="20"/>
      <w:r w:rsidR="00AB5BFE" w:rsidRPr="00A44358">
        <w:rPr>
          <w:sz w:val="24"/>
          <w:szCs w:val="24"/>
        </w:rPr>
        <w:t xml:space="preserve"> -</w:t>
      </w:r>
      <w:r w:rsidR="002556E6" w:rsidRPr="00A44358">
        <w:rPr>
          <w:sz w:val="24"/>
          <w:szCs w:val="24"/>
        </w:rPr>
        <w:t xml:space="preserve"> </w:t>
      </w:r>
      <w:r w:rsidR="008D2928" w:rsidRPr="00A44358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A44358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44358">
        <w:rPr>
          <w:iCs/>
          <w:sz w:val="24"/>
          <w:szCs w:val="24"/>
        </w:rPr>
        <w:t xml:space="preserve">Форма и порядок оплаты: </w:t>
      </w:r>
      <w:bookmarkEnd w:id="21"/>
      <w:r w:rsidRPr="00A44358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A44358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D957D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D957D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D957D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D957D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D957DB" w:rsidRPr="00D957D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D957DB" w:rsidRPr="00D957D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D957DB" w:rsidRPr="00D957D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D957D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D957DB" w:rsidRPr="00D957D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D957DB" w:rsidRPr="00D957D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D957D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D957D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D957D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D957D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D957D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D957DB" w:rsidRPr="00D957DB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D957D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D957DB" w:rsidRPr="00D957D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D957DB" w:rsidRPr="00D957D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D957D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02020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02020F">
        <w:rPr>
          <w:bCs w:val="0"/>
          <w:sz w:val="24"/>
          <w:szCs w:val="24"/>
        </w:rPr>
        <w:t xml:space="preserve">Начальная (максимальная) цена </w:t>
      </w:r>
      <w:r w:rsidR="00123C70" w:rsidRPr="0002020F">
        <w:rPr>
          <w:bCs w:val="0"/>
          <w:sz w:val="24"/>
          <w:szCs w:val="24"/>
        </w:rPr>
        <w:t>Договор</w:t>
      </w:r>
      <w:r w:rsidRPr="0002020F">
        <w:rPr>
          <w:bCs w:val="0"/>
          <w:sz w:val="24"/>
          <w:szCs w:val="24"/>
        </w:rPr>
        <w:t>а</w:t>
      </w:r>
      <w:r w:rsidR="00216641" w:rsidRPr="0002020F">
        <w:rPr>
          <w:bCs w:val="0"/>
          <w:sz w:val="24"/>
          <w:szCs w:val="24"/>
        </w:rPr>
        <w:t>:</w:t>
      </w:r>
      <w:bookmarkEnd w:id="410"/>
    </w:p>
    <w:p w:rsidR="00717F60" w:rsidRPr="0002020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2020F">
        <w:rPr>
          <w:b/>
          <w:bCs w:val="0"/>
          <w:sz w:val="24"/>
          <w:szCs w:val="24"/>
          <w:u w:val="single"/>
        </w:rPr>
        <w:t>По Лоту №1:</w:t>
      </w:r>
      <w:r w:rsidR="00717F60" w:rsidRPr="0002020F">
        <w:rPr>
          <w:bCs w:val="0"/>
          <w:sz w:val="24"/>
          <w:szCs w:val="24"/>
        </w:rPr>
        <w:t xml:space="preserve"> </w:t>
      </w:r>
      <w:r w:rsidR="0002020F" w:rsidRPr="0002020F">
        <w:rPr>
          <w:b/>
          <w:sz w:val="24"/>
          <w:szCs w:val="24"/>
        </w:rPr>
        <w:t>1 927 200,00</w:t>
      </w:r>
      <w:r w:rsidR="0002020F" w:rsidRPr="0002020F">
        <w:rPr>
          <w:sz w:val="24"/>
          <w:szCs w:val="24"/>
        </w:rPr>
        <w:t xml:space="preserve"> (Один миллион девятьсот двадцать семь тысяч двести) рублей 00 копеек РФ, без учета НДС; НДС составляет </w:t>
      </w:r>
      <w:r w:rsidR="0002020F" w:rsidRPr="0002020F">
        <w:rPr>
          <w:b/>
          <w:sz w:val="24"/>
          <w:szCs w:val="24"/>
        </w:rPr>
        <w:t>346 896,00</w:t>
      </w:r>
      <w:r w:rsidR="0002020F" w:rsidRPr="0002020F">
        <w:rPr>
          <w:sz w:val="24"/>
          <w:szCs w:val="24"/>
        </w:rPr>
        <w:t xml:space="preserve"> (Триста сорок шесть тысяч восемьсот девяносто шесть) рублей 00 копеек РФ; </w:t>
      </w:r>
      <w:r w:rsidR="0002020F" w:rsidRPr="0002020F">
        <w:rPr>
          <w:b/>
          <w:sz w:val="24"/>
          <w:szCs w:val="24"/>
        </w:rPr>
        <w:t>2 274 096,00</w:t>
      </w:r>
      <w:r w:rsidR="0002020F" w:rsidRPr="0002020F">
        <w:rPr>
          <w:sz w:val="24"/>
          <w:szCs w:val="24"/>
        </w:rPr>
        <w:t xml:space="preserve"> (Два миллиона двести семьдесят четыре тысячи девяносто шесть) рублей 00 копеек РФ, с учетом НДС</w:t>
      </w:r>
      <w:r w:rsidR="00145F9E" w:rsidRPr="0002020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, поданной Участник</w:t>
      </w:r>
      <w:bookmarkStart w:id="411" w:name="_GoBack"/>
      <w:bookmarkEnd w:id="411"/>
      <w:r w:rsidRPr="00382A07">
        <w:rPr>
          <w:bCs w:val="0"/>
          <w:sz w:val="24"/>
          <w:szCs w:val="24"/>
        </w:rPr>
        <w:t xml:space="preserve">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5.10</w:t>
      </w:r>
      <w:r w:rsidR="00D957D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D957D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 xml:space="preserve">— Справка о </w:t>
      </w:r>
      <w:r w:rsidR="007705A5" w:rsidRPr="00382A07">
        <w:rPr>
          <w:sz w:val="24"/>
          <w:szCs w:val="24"/>
        </w:rPr>
        <w:lastRenderedPageBreak/>
        <w:t>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BA1CD4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D957D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val="en-US"/>
        </w:rPr>
        <w:t>a</w:t>
      </w:r>
      <w:r w:rsidR="00D957DB" w:rsidRPr="00D957D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  <w:lang w:val="en-US"/>
        </w:rPr>
        <w:t>g</w:t>
      </w:r>
      <w:r w:rsidR="00D957DB" w:rsidRPr="00D957D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D957DB" w:rsidRPr="00D957D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D957DB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>12:00 1</w:t>
      </w:r>
      <w:r w:rsidR="003F1B8F">
        <w:rPr>
          <w:b/>
          <w:sz w:val="24"/>
          <w:szCs w:val="24"/>
        </w:rPr>
        <w:t>9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D957DB" w:rsidRPr="00D957D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D957DB" w:rsidRPr="00D957D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D957DB" w:rsidRPr="00D957D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D957D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D957D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D957DB" w:rsidRPr="00D957D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D957DB" w:rsidRPr="00D957D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D957DB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D957DB" w:rsidRPr="00D957D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17622C" w:rsidRPr="0017622C">
        <w:rPr>
          <w:b/>
          <w:bCs w:val="0"/>
          <w:sz w:val="24"/>
          <w:szCs w:val="24"/>
        </w:rPr>
        <w:t>2</w:t>
      </w:r>
      <w:r w:rsidR="004829FE">
        <w:rPr>
          <w:b/>
          <w:bCs w:val="0"/>
          <w:sz w:val="24"/>
          <w:szCs w:val="24"/>
        </w:rPr>
        <w:t>4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17622C" w:rsidRPr="0017622C">
        <w:rPr>
          <w:b/>
          <w:bCs w:val="0"/>
          <w:sz w:val="24"/>
          <w:szCs w:val="24"/>
        </w:rPr>
        <w:t>октября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D957DB" w:rsidRPr="00D957DB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382A07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D957DB" w:rsidRPr="00D957D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D957DB" w:rsidRPr="00D957D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D957DB" w:rsidRPr="00D957D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</w:t>
      </w:r>
      <w:r w:rsidRPr="001018D6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D957DB" w:rsidRPr="00D957DB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</w:t>
      </w:r>
      <w:r w:rsidRPr="00382A07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D957DB" w:rsidRPr="00D957D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D957DB" w:rsidRPr="00D957D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00216B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D957DB" w:rsidRPr="00D957DB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D957DB" w:rsidRPr="00D957DB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D957DB" w:rsidRPr="00D957DB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D957DB" w:rsidRPr="00D957DB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D957DB" w:rsidRPr="00D957DB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D957DB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D957DB" w:rsidRPr="00D957DB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D957DB" w:rsidRPr="00D957DB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</w:t>
      </w:r>
      <w:r w:rsidRPr="001018D6">
        <w:rPr>
          <w:sz w:val="24"/>
          <w:szCs w:val="24"/>
        </w:rPr>
        <w:lastRenderedPageBreak/>
        <w:t xml:space="preserve">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D957D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D957D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D957DB" w:rsidRPr="00D957D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D957DB" w:rsidRPr="00D957DB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D957D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D957D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D957DB" w:rsidRPr="00D957D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D957D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D957D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D957D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D957D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D957D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D957D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D957DB" w:rsidRPr="00D957D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D957DB" w:rsidRPr="00D957D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D957DB" w:rsidRPr="00D957D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65" w:rsidRDefault="00E17665">
      <w:pPr>
        <w:spacing w:line="240" w:lineRule="auto"/>
      </w:pPr>
      <w:r>
        <w:separator/>
      </w:r>
    </w:p>
  </w:endnote>
  <w:endnote w:type="continuationSeparator" w:id="0">
    <w:p w:rsidR="00E17665" w:rsidRDefault="00E17665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2020F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627E34" w:rsidRPr="00627E34">
      <w:rPr>
        <w:sz w:val="18"/>
        <w:szCs w:val="18"/>
      </w:rPr>
      <w:t xml:space="preserve">на поставку схем-макетов РЭС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65" w:rsidRDefault="00E17665">
      <w:pPr>
        <w:spacing w:line="240" w:lineRule="auto"/>
      </w:pPr>
      <w:r>
        <w:separator/>
      </w:r>
    </w:p>
  </w:footnote>
  <w:footnote w:type="continuationSeparator" w:id="0">
    <w:p w:rsidR="00E17665" w:rsidRDefault="00E17665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020F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085A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B8F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29FE"/>
    <w:rsid w:val="004834EF"/>
    <w:rsid w:val="00484899"/>
    <w:rsid w:val="00484AE7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27E34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271A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39CC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44E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57DB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665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059E1-373A-44E2-9BBD-6B1494B7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89</Pages>
  <Words>29855</Words>
  <Characters>170178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142</cp:revision>
  <cp:lastPrinted>2018-10-08T12:45:00Z</cp:lastPrinted>
  <dcterms:created xsi:type="dcterms:W3CDTF">2016-12-02T12:44:00Z</dcterms:created>
  <dcterms:modified xsi:type="dcterms:W3CDTF">2018-10-08T12:54:00Z</dcterms:modified>
</cp:coreProperties>
</file>